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BDC" w:rsidRDefault="006A2BDC" w:rsidP="006A2BD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jc w:val="center"/>
        <w:rPr>
          <w:rFonts w:ascii="Trebuchet MS" w:hAnsi="Trebuchet MS" w:cs="Trebuchet MS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rebuchet MS" w:hAnsi="Trebuchet MS" w:cs="Trebuchet MS"/>
          <w:b/>
          <w:bCs/>
          <w:color w:val="000000"/>
          <w:sz w:val="28"/>
          <w:szCs w:val="28"/>
        </w:rPr>
        <w:t xml:space="preserve">The 10 Steps of an Effective 3-way </w:t>
      </w:r>
      <w:proofErr w:type="gramStart"/>
      <w:r>
        <w:rPr>
          <w:rFonts w:ascii="Trebuchet MS" w:hAnsi="Trebuchet MS" w:cs="Trebuchet MS"/>
          <w:b/>
          <w:bCs/>
          <w:color w:val="000000"/>
          <w:sz w:val="28"/>
          <w:szCs w:val="28"/>
        </w:rPr>
        <w:t>Call</w:t>
      </w:r>
      <w:proofErr w:type="gramEnd"/>
      <w:r>
        <w:rPr>
          <w:rFonts w:ascii="Trebuchet MS" w:hAnsi="Trebuchet MS" w:cs="Trebuchet MS"/>
          <w:b/>
          <w:bCs/>
          <w:color w:val="000000"/>
          <w:sz w:val="28"/>
          <w:szCs w:val="28"/>
        </w:rPr>
        <w:t xml:space="preserve"> with Potential Business Builders</w:t>
      </w:r>
    </w:p>
    <w:p w:rsidR="006A2BDC" w:rsidRDefault="006A2BDC" w:rsidP="006A2BD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jc w:val="center"/>
        <w:rPr>
          <w:rFonts w:ascii="Trebuchet MS" w:hAnsi="Trebuchet MS" w:cs="Trebuchet MS"/>
          <w:b/>
          <w:bCs/>
          <w:color w:val="000000"/>
          <w:sz w:val="28"/>
          <w:szCs w:val="28"/>
        </w:rPr>
      </w:pPr>
    </w:p>
    <w:p w:rsidR="006A2BDC" w:rsidRDefault="006A2BDC" w:rsidP="006A2BDC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b/>
          <w:bCs/>
          <w:color w:val="000000"/>
          <w:sz w:val="26"/>
          <w:szCs w:val="26"/>
        </w:rPr>
      </w:pPr>
      <w:r>
        <w:rPr>
          <w:rFonts w:ascii="Trebuchet MS" w:hAnsi="Trebuchet MS" w:cs="Trebuchet MS"/>
          <w:color w:val="000000"/>
          <w:sz w:val="22"/>
          <w:szCs w:val="22"/>
        </w:rPr>
        <w:t xml:space="preserve">1. Before your 3-call, </w:t>
      </w:r>
      <w:r>
        <w:rPr>
          <w:rFonts w:ascii="Trebuchet MS" w:hAnsi="Trebuchet MS" w:cs="Trebuchet MS"/>
          <w:b/>
          <w:bCs/>
          <w:color w:val="000000"/>
          <w:sz w:val="26"/>
          <w:szCs w:val="26"/>
        </w:rPr>
        <w:t>your leader needs to properly edify you</w:t>
      </w:r>
      <w:r>
        <w:rPr>
          <w:rFonts w:ascii="Trebuchet MS" w:hAnsi="Trebuchet MS" w:cs="Trebuchet MS"/>
          <w:color w:val="000000"/>
          <w:sz w:val="22"/>
          <w:szCs w:val="22"/>
        </w:rPr>
        <w:t xml:space="preserve"> and once they are on the call with you and introduce you to their prospects, </w:t>
      </w:r>
      <w:r>
        <w:rPr>
          <w:rFonts w:ascii="Trebuchet MS" w:hAnsi="Trebuchet MS" w:cs="Trebuchet MS"/>
          <w:b/>
          <w:bCs/>
          <w:color w:val="000000"/>
          <w:sz w:val="26"/>
          <w:szCs w:val="26"/>
        </w:rPr>
        <w:t>they MUST be quiet and let you control the conversation.</w:t>
      </w:r>
    </w:p>
    <w:p w:rsidR="006A2BDC" w:rsidRDefault="006A2BDC" w:rsidP="006A2BDC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b/>
          <w:bCs/>
          <w:color w:val="000000"/>
          <w:sz w:val="26"/>
          <w:szCs w:val="26"/>
        </w:rPr>
      </w:pPr>
    </w:p>
    <w:p w:rsidR="006A2BDC" w:rsidRPr="006A2BDC" w:rsidRDefault="006A2BDC" w:rsidP="006A2BDC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b/>
          <w:bCs/>
          <w:color w:val="000000"/>
          <w:sz w:val="26"/>
          <w:szCs w:val="26"/>
        </w:rPr>
      </w:pPr>
      <w:r>
        <w:rPr>
          <w:rFonts w:ascii="Trebuchet MS" w:hAnsi="Trebuchet MS" w:cs="Trebuchet MS"/>
          <w:color w:val="000000"/>
          <w:sz w:val="22"/>
          <w:szCs w:val="22"/>
        </w:rPr>
        <w:t xml:space="preserve">2. </w:t>
      </w:r>
      <w:r w:rsidRPr="006A2BDC">
        <w:rPr>
          <w:rFonts w:ascii="Trebuchet MS" w:hAnsi="Trebuchet MS" w:cs="Trebuchet MS"/>
          <w:color w:val="000000"/>
          <w:sz w:val="22"/>
          <w:szCs w:val="22"/>
        </w:rPr>
        <w:t xml:space="preserve">Take time to </w:t>
      </w:r>
      <w:r w:rsidRPr="006A2BDC">
        <w:rPr>
          <w:rFonts w:ascii="Trebuchet MS" w:hAnsi="Trebuchet MS" w:cs="Trebuchet MS"/>
          <w:b/>
          <w:bCs/>
          <w:color w:val="000000"/>
          <w:sz w:val="26"/>
          <w:szCs w:val="26"/>
        </w:rPr>
        <w:t>ask Discovery Questions.</w:t>
      </w:r>
    </w:p>
    <w:p w:rsidR="006A2BDC" w:rsidRDefault="006A2BDC" w:rsidP="006A2BDC">
      <w:pPr>
        <w:widowControl w:val="0"/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>a. Tell me about…</w:t>
      </w:r>
    </w:p>
    <w:p w:rsidR="006A2BDC" w:rsidRDefault="006A2BDC" w:rsidP="006A2BDC">
      <w:pPr>
        <w:widowControl w:val="0"/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>b. How long have you…</w:t>
      </w:r>
    </w:p>
    <w:p w:rsidR="006A2BDC" w:rsidRDefault="006A2BDC" w:rsidP="006A2BD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</w:p>
    <w:p w:rsidR="006A2BDC" w:rsidRDefault="006A2BDC" w:rsidP="006A2BDC">
      <w:pPr>
        <w:widowControl w:val="0"/>
        <w:tabs>
          <w:tab w:val="left" w:pos="3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 xml:space="preserve">3. </w:t>
      </w:r>
      <w:r>
        <w:rPr>
          <w:rFonts w:ascii="Trebuchet MS" w:hAnsi="Trebuchet MS" w:cs="Trebuchet MS"/>
          <w:b/>
          <w:bCs/>
          <w:color w:val="000000"/>
          <w:sz w:val="26"/>
          <w:szCs w:val="26"/>
        </w:rPr>
        <w:t>Ask Need/Problem Questions</w:t>
      </w:r>
      <w:r>
        <w:rPr>
          <w:rFonts w:ascii="Trebuchet MS" w:hAnsi="Trebuchet MS" w:cs="Trebuchet MS"/>
          <w:color w:val="000000"/>
          <w:sz w:val="22"/>
          <w:szCs w:val="22"/>
        </w:rPr>
        <w:t xml:space="preserve"> </w:t>
      </w:r>
    </w:p>
    <w:p w:rsidR="006A2BDC" w:rsidRDefault="006A2BDC" w:rsidP="006A2BDC">
      <w:pPr>
        <w:widowControl w:val="0"/>
        <w:numPr>
          <w:ilvl w:val="1"/>
          <w:numId w:val="3"/>
        </w:numPr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ind w:hanging="14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>What is the most frustrating thing about (job, financial situation, home life, etc.</w:t>
      </w:r>
      <w:proofErr w:type="gramStart"/>
      <w:r>
        <w:rPr>
          <w:rFonts w:ascii="Trebuchet MS" w:hAnsi="Trebuchet MS" w:cs="Trebuchet MS"/>
          <w:color w:val="000000"/>
          <w:sz w:val="22"/>
          <w:szCs w:val="22"/>
        </w:rPr>
        <w:t>)</w:t>
      </w:r>
      <w:proofErr w:type="gramEnd"/>
      <w:r>
        <w:rPr>
          <w:rFonts w:ascii="Trebuchet MS" w:hAnsi="Trebuchet MS" w:cs="Trebuchet MS"/>
          <w:color w:val="000000"/>
          <w:sz w:val="22"/>
          <w:szCs w:val="22"/>
        </w:rPr>
        <w:t>…</w:t>
      </w:r>
    </w:p>
    <w:p w:rsidR="006A2BDC" w:rsidRDefault="006A2BDC" w:rsidP="006A2BDC">
      <w:pPr>
        <w:widowControl w:val="0"/>
        <w:numPr>
          <w:ilvl w:val="1"/>
          <w:numId w:val="3"/>
        </w:numPr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ind w:hanging="14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>What would you like to change about (job, financial situation, home life, etc.</w:t>
      </w:r>
      <w:proofErr w:type="gramStart"/>
      <w:r>
        <w:rPr>
          <w:rFonts w:ascii="Trebuchet MS" w:hAnsi="Trebuchet MS" w:cs="Trebuchet MS"/>
          <w:color w:val="000000"/>
          <w:sz w:val="22"/>
          <w:szCs w:val="22"/>
        </w:rPr>
        <w:t xml:space="preserve">) </w:t>
      </w:r>
      <w:proofErr w:type="gramEnd"/>
      <w:r>
        <w:rPr>
          <w:rFonts w:ascii="Trebuchet MS" w:hAnsi="Trebuchet MS" w:cs="Trebuchet MS"/>
          <w:color w:val="000000"/>
          <w:sz w:val="22"/>
          <w:szCs w:val="22"/>
        </w:rPr>
        <w:t>…</w:t>
      </w:r>
    </w:p>
    <w:p w:rsidR="006A2BDC" w:rsidRDefault="006A2BDC" w:rsidP="006A2BDC">
      <w:pPr>
        <w:widowControl w:val="0"/>
        <w:numPr>
          <w:ilvl w:val="1"/>
          <w:numId w:val="3"/>
        </w:numPr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ind w:hanging="14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 xml:space="preserve">What financial goals </w:t>
      </w:r>
      <w:proofErr w:type="gramStart"/>
      <w:r>
        <w:rPr>
          <w:rFonts w:ascii="Trebuchet MS" w:hAnsi="Trebuchet MS" w:cs="Trebuchet MS"/>
          <w:color w:val="000000"/>
          <w:sz w:val="22"/>
          <w:szCs w:val="22"/>
        </w:rPr>
        <w:t>are you wanting</w:t>
      </w:r>
      <w:proofErr w:type="gramEnd"/>
      <w:r>
        <w:rPr>
          <w:rFonts w:ascii="Trebuchet MS" w:hAnsi="Trebuchet MS" w:cs="Trebuchet MS"/>
          <w:color w:val="000000"/>
          <w:sz w:val="22"/>
          <w:szCs w:val="22"/>
        </w:rPr>
        <w:t xml:space="preserve"> to accomplish?</w:t>
      </w:r>
    </w:p>
    <w:p w:rsidR="006A2BDC" w:rsidRDefault="006A2BDC" w:rsidP="006A2BDC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</w:p>
    <w:p w:rsidR="006A2BDC" w:rsidRPr="006A2BDC" w:rsidRDefault="006A2BDC" w:rsidP="006A2BDC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b/>
          <w:bCs/>
          <w:color w:val="000000"/>
          <w:sz w:val="26"/>
          <w:szCs w:val="26"/>
        </w:rPr>
      </w:pPr>
      <w:r w:rsidRPr="006A2BDC">
        <w:rPr>
          <w:rFonts w:ascii="Trebuchet MS" w:hAnsi="Trebuchet MS" w:cs="Trebuchet MS"/>
          <w:bCs/>
          <w:color w:val="000000"/>
          <w:sz w:val="26"/>
          <w:szCs w:val="26"/>
        </w:rPr>
        <w:t>4</w:t>
      </w:r>
      <w:r>
        <w:rPr>
          <w:rFonts w:ascii="Trebuchet MS" w:hAnsi="Trebuchet MS" w:cs="Trebuchet MS"/>
          <w:b/>
          <w:bCs/>
          <w:color w:val="000000"/>
          <w:sz w:val="26"/>
          <w:szCs w:val="26"/>
        </w:rPr>
        <w:t xml:space="preserve">. </w:t>
      </w:r>
      <w:r w:rsidRPr="006A2BDC">
        <w:rPr>
          <w:rFonts w:ascii="Trebuchet MS" w:hAnsi="Trebuchet MS" w:cs="Trebuchet MS"/>
          <w:b/>
          <w:bCs/>
          <w:color w:val="000000"/>
          <w:sz w:val="26"/>
          <w:szCs w:val="26"/>
        </w:rPr>
        <w:t>Ask Pain Questions</w:t>
      </w:r>
    </w:p>
    <w:p w:rsidR="006A2BDC" w:rsidRDefault="006A2BDC" w:rsidP="006A2BDC">
      <w:pPr>
        <w:widowControl w:val="0"/>
        <w:numPr>
          <w:ilvl w:val="1"/>
          <w:numId w:val="4"/>
        </w:numPr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ind w:hanging="14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>What impact does this have on your family?</w:t>
      </w:r>
    </w:p>
    <w:p w:rsidR="006A2BDC" w:rsidRDefault="006A2BDC" w:rsidP="006A2BDC">
      <w:pPr>
        <w:widowControl w:val="0"/>
        <w:numPr>
          <w:ilvl w:val="1"/>
          <w:numId w:val="4"/>
        </w:numPr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ind w:hanging="14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>What impact does this have on your job?</w:t>
      </w:r>
    </w:p>
    <w:p w:rsidR="006A2BDC" w:rsidRDefault="006A2BDC" w:rsidP="006A2BDC">
      <w:pPr>
        <w:widowControl w:val="0"/>
        <w:numPr>
          <w:ilvl w:val="1"/>
          <w:numId w:val="4"/>
        </w:numPr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ind w:hanging="14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>What are the consequences of not solving this issue?</w:t>
      </w:r>
    </w:p>
    <w:p w:rsidR="006A2BDC" w:rsidRDefault="006A2BDC" w:rsidP="006A2BD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</w:p>
    <w:p w:rsidR="006A2BDC" w:rsidRDefault="006A2BDC" w:rsidP="006A2BDC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 xml:space="preserve">5. If the prospect isn’t very familiar with </w:t>
      </w:r>
      <w:proofErr w:type="spellStart"/>
      <w:r>
        <w:rPr>
          <w:rFonts w:ascii="Trebuchet MS" w:hAnsi="Trebuchet MS" w:cs="Trebuchet MS"/>
          <w:color w:val="000000"/>
          <w:sz w:val="22"/>
          <w:szCs w:val="22"/>
        </w:rPr>
        <w:t>doTERRA’s</w:t>
      </w:r>
      <w:proofErr w:type="spellEnd"/>
      <w:r>
        <w:rPr>
          <w:rFonts w:ascii="Trebuchet MS" w:hAnsi="Trebuchet MS" w:cs="Trebuchet MS"/>
          <w:color w:val="000000"/>
          <w:sz w:val="22"/>
          <w:szCs w:val="22"/>
        </w:rPr>
        <w:t xml:space="preserve"> business opportunity</w:t>
      </w:r>
      <w:proofErr w:type="gramStart"/>
      <w:r>
        <w:rPr>
          <w:rFonts w:ascii="Trebuchet MS" w:hAnsi="Trebuchet MS" w:cs="Trebuchet MS"/>
          <w:color w:val="000000"/>
          <w:sz w:val="22"/>
          <w:szCs w:val="22"/>
        </w:rPr>
        <w:t>;</w:t>
      </w:r>
      <w:proofErr w:type="gramEnd"/>
      <w:r>
        <w:rPr>
          <w:rFonts w:ascii="Trebuchet MS" w:hAnsi="Trebuchet MS" w:cs="Trebuchet MS"/>
          <w:color w:val="000000"/>
          <w:sz w:val="22"/>
          <w:szCs w:val="22"/>
        </w:rPr>
        <w:t xml:space="preserve"> or you want to give them some more information about it, this is where you would do that. </w:t>
      </w:r>
      <w:r>
        <w:rPr>
          <w:rFonts w:ascii="Trebuchet MS" w:hAnsi="Trebuchet MS" w:cs="Trebuchet MS"/>
          <w:b/>
          <w:bCs/>
          <w:color w:val="000000"/>
          <w:sz w:val="26"/>
          <w:szCs w:val="26"/>
        </w:rPr>
        <w:t>Then ask Solution/Benefit Questions.</w:t>
      </w:r>
      <w:r>
        <w:rPr>
          <w:rFonts w:ascii="Trebuchet MS" w:hAnsi="Trebuchet MS" w:cs="Trebuchet MS"/>
          <w:color w:val="000000"/>
          <w:sz w:val="22"/>
          <w:szCs w:val="22"/>
        </w:rPr>
        <w:t xml:space="preserve"> </w:t>
      </w:r>
    </w:p>
    <w:p w:rsidR="006A2BDC" w:rsidRDefault="006A2BDC" w:rsidP="006A2BDC">
      <w:pPr>
        <w:widowControl w:val="0"/>
        <w:numPr>
          <w:ilvl w:val="1"/>
          <w:numId w:val="5"/>
        </w:numPr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ind w:hanging="14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>How valuable would it be to you…?</w:t>
      </w:r>
    </w:p>
    <w:p w:rsidR="006A2BDC" w:rsidRDefault="006A2BDC" w:rsidP="006A2BDC">
      <w:pPr>
        <w:widowControl w:val="0"/>
        <w:numPr>
          <w:ilvl w:val="1"/>
          <w:numId w:val="5"/>
        </w:numPr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ind w:hanging="14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>What benefits do you see from…?</w:t>
      </w:r>
    </w:p>
    <w:p w:rsidR="006A2BDC" w:rsidRDefault="006A2BDC" w:rsidP="006A2BDC">
      <w:pPr>
        <w:widowControl w:val="0"/>
        <w:numPr>
          <w:ilvl w:val="1"/>
          <w:numId w:val="5"/>
        </w:numPr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ind w:hanging="14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 xml:space="preserve">If you could wave your magic wand and </w:t>
      </w:r>
      <w:proofErr w:type="spellStart"/>
      <w:r>
        <w:rPr>
          <w:rFonts w:ascii="Trebuchet MS" w:hAnsi="Trebuchet MS" w:cs="Trebuchet MS"/>
          <w:color w:val="000000"/>
          <w:sz w:val="22"/>
          <w:szCs w:val="22"/>
        </w:rPr>
        <w:t>doTERRA</w:t>
      </w:r>
      <w:proofErr w:type="spellEnd"/>
      <w:r>
        <w:rPr>
          <w:rFonts w:ascii="Trebuchet MS" w:hAnsi="Trebuchet MS" w:cs="Trebuchet MS"/>
          <w:color w:val="000000"/>
          <w:sz w:val="22"/>
          <w:szCs w:val="22"/>
        </w:rPr>
        <w:t xml:space="preserve"> was exactly what you wanted it to be in your life, what would that look like?</w:t>
      </w:r>
    </w:p>
    <w:p w:rsidR="006A2BDC" w:rsidRDefault="006A2BDC" w:rsidP="006A2BD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</w:p>
    <w:p w:rsidR="00620AA1" w:rsidRDefault="00620AA1" w:rsidP="006A2BDC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</w:p>
    <w:p w:rsidR="00620AA1" w:rsidRDefault="00620AA1" w:rsidP="006A2BDC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</w:p>
    <w:p w:rsidR="00620AA1" w:rsidRDefault="00620AA1" w:rsidP="006A2BDC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</w:p>
    <w:p w:rsidR="006A2BDC" w:rsidRDefault="006A2BDC" w:rsidP="006A2BDC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lastRenderedPageBreak/>
        <w:t xml:space="preserve">6. Ask Specific questions to </w:t>
      </w:r>
      <w:r>
        <w:rPr>
          <w:rFonts w:ascii="Trebuchet MS" w:hAnsi="Trebuchet MS" w:cs="Trebuchet MS"/>
          <w:b/>
          <w:bCs/>
          <w:color w:val="000000"/>
          <w:sz w:val="26"/>
          <w:szCs w:val="26"/>
        </w:rPr>
        <w:t>find out how to best support them</w:t>
      </w:r>
      <w:r>
        <w:rPr>
          <w:rFonts w:ascii="Trebuchet MS" w:hAnsi="Trebuchet MS" w:cs="Trebuchet MS"/>
          <w:color w:val="000000"/>
          <w:sz w:val="22"/>
          <w:szCs w:val="22"/>
        </w:rPr>
        <w:t xml:space="preserve"> in their </w:t>
      </w:r>
      <w:proofErr w:type="spellStart"/>
      <w:r>
        <w:rPr>
          <w:rFonts w:ascii="Trebuchet MS" w:hAnsi="Trebuchet MS" w:cs="Trebuchet MS"/>
          <w:color w:val="000000"/>
          <w:sz w:val="22"/>
          <w:szCs w:val="22"/>
        </w:rPr>
        <w:t>doTERRA</w:t>
      </w:r>
      <w:proofErr w:type="spellEnd"/>
      <w:r>
        <w:rPr>
          <w:rFonts w:ascii="Trebuchet MS" w:hAnsi="Trebuchet MS" w:cs="Trebuchet MS"/>
          <w:color w:val="000000"/>
          <w:sz w:val="22"/>
          <w:szCs w:val="22"/>
        </w:rPr>
        <w:t xml:space="preserve"> business.</w:t>
      </w:r>
    </w:p>
    <w:p w:rsidR="006A2BDC" w:rsidRDefault="006A2BDC" w:rsidP="006A2BDC">
      <w:pPr>
        <w:widowControl w:val="0"/>
        <w:numPr>
          <w:ilvl w:val="1"/>
          <w:numId w:val="6"/>
        </w:numPr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ind w:hanging="14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>Would you like to supplement or replace your income?</w:t>
      </w:r>
    </w:p>
    <w:p w:rsidR="006A2BDC" w:rsidRDefault="006A2BDC" w:rsidP="006A2BDC">
      <w:pPr>
        <w:widowControl w:val="0"/>
        <w:numPr>
          <w:ilvl w:val="1"/>
          <w:numId w:val="6"/>
        </w:numPr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ind w:hanging="14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>What does it mean to you to supplement your income, is it $500/</w:t>
      </w:r>
      <w:proofErr w:type="spellStart"/>
      <w:r>
        <w:rPr>
          <w:rFonts w:ascii="Trebuchet MS" w:hAnsi="Trebuchet MS" w:cs="Trebuchet MS"/>
          <w:color w:val="000000"/>
          <w:sz w:val="22"/>
          <w:szCs w:val="22"/>
        </w:rPr>
        <w:t>mo</w:t>
      </w:r>
      <w:proofErr w:type="spellEnd"/>
      <w:r>
        <w:rPr>
          <w:rFonts w:ascii="Trebuchet MS" w:hAnsi="Trebuchet MS" w:cs="Trebuchet MS"/>
          <w:color w:val="000000"/>
          <w:sz w:val="22"/>
          <w:szCs w:val="22"/>
        </w:rPr>
        <w:t>, $1,000/</w:t>
      </w:r>
      <w:proofErr w:type="spellStart"/>
      <w:r>
        <w:rPr>
          <w:rFonts w:ascii="Trebuchet MS" w:hAnsi="Trebuchet MS" w:cs="Trebuchet MS"/>
          <w:color w:val="000000"/>
          <w:sz w:val="22"/>
          <w:szCs w:val="22"/>
        </w:rPr>
        <w:t>mo</w:t>
      </w:r>
      <w:proofErr w:type="spellEnd"/>
      <w:r>
        <w:rPr>
          <w:rFonts w:ascii="Trebuchet MS" w:hAnsi="Trebuchet MS" w:cs="Trebuchet MS"/>
          <w:color w:val="000000"/>
          <w:sz w:val="22"/>
          <w:szCs w:val="22"/>
        </w:rPr>
        <w:t>, or $2,000/</w:t>
      </w:r>
      <w:proofErr w:type="spellStart"/>
      <w:r>
        <w:rPr>
          <w:rFonts w:ascii="Trebuchet MS" w:hAnsi="Trebuchet MS" w:cs="Trebuchet MS"/>
          <w:color w:val="000000"/>
          <w:sz w:val="22"/>
          <w:szCs w:val="22"/>
        </w:rPr>
        <w:t>mo</w:t>
      </w:r>
      <w:proofErr w:type="spellEnd"/>
      <w:r>
        <w:rPr>
          <w:rFonts w:ascii="Trebuchet MS" w:hAnsi="Trebuchet MS" w:cs="Trebuchet MS"/>
          <w:color w:val="000000"/>
          <w:sz w:val="22"/>
          <w:szCs w:val="22"/>
        </w:rPr>
        <w:t>?</w:t>
      </w:r>
    </w:p>
    <w:p w:rsidR="006A2BDC" w:rsidRDefault="006A2BDC" w:rsidP="006A2BDC">
      <w:pPr>
        <w:widowControl w:val="0"/>
        <w:numPr>
          <w:ilvl w:val="1"/>
          <w:numId w:val="6"/>
        </w:numPr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ind w:hanging="14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>What does it mean to you to replace your income, is it $2,000/</w:t>
      </w:r>
      <w:proofErr w:type="spellStart"/>
      <w:r>
        <w:rPr>
          <w:rFonts w:ascii="Trebuchet MS" w:hAnsi="Trebuchet MS" w:cs="Trebuchet MS"/>
          <w:color w:val="000000"/>
          <w:sz w:val="22"/>
          <w:szCs w:val="22"/>
        </w:rPr>
        <w:t>mo</w:t>
      </w:r>
      <w:proofErr w:type="spellEnd"/>
      <w:r>
        <w:rPr>
          <w:rFonts w:ascii="Trebuchet MS" w:hAnsi="Trebuchet MS" w:cs="Trebuchet MS"/>
          <w:color w:val="000000"/>
          <w:sz w:val="22"/>
          <w:szCs w:val="22"/>
        </w:rPr>
        <w:t>, $5,000/</w:t>
      </w:r>
      <w:proofErr w:type="spellStart"/>
      <w:r>
        <w:rPr>
          <w:rFonts w:ascii="Trebuchet MS" w:hAnsi="Trebuchet MS" w:cs="Trebuchet MS"/>
          <w:color w:val="000000"/>
          <w:sz w:val="22"/>
          <w:szCs w:val="22"/>
        </w:rPr>
        <w:t>mo</w:t>
      </w:r>
      <w:proofErr w:type="spellEnd"/>
      <w:r>
        <w:rPr>
          <w:rFonts w:ascii="Trebuchet MS" w:hAnsi="Trebuchet MS" w:cs="Trebuchet MS"/>
          <w:color w:val="000000"/>
          <w:sz w:val="22"/>
          <w:szCs w:val="22"/>
        </w:rPr>
        <w:t>, $7,000/</w:t>
      </w:r>
      <w:proofErr w:type="spellStart"/>
      <w:r>
        <w:rPr>
          <w:rFonts w:ascii="Trebuchet MS" w:hAnsi="Trebuchet MS" w:cs="Trebuchet MS"/>
          <w:color w:val="000000"/>
          <w:sz w:val="22"/>
          <w:szCs w:val="22"/>
        </w:rPr>
        <w:t>mo</w:t>
      </w:r>
      <w:proofErr w:type="spellEnd"/>
      <w:r>
        <w:rPr>
          <w:rFonts w:ascii="Trebuchet MS" w:hAnsi="Trebuchet MS" w:cs="Trebuchet MS"/>
          <w:color w:val="000000"/>
          <w:sz w:val="22"/>
          <w:szCs w:val="22"/>
        </w:rPr>
        <w:t xml:space="preserve"> or $10,000+/</w:t>
      </w:r>
      <w:proofErr w:type="spellStart"/>
      <w:r>
        <w:rPr>
          <w:rFonts w:ascii="Trebuchet MS" w:hAnsi="Trebuchet MS" w:cs="Trebuchet MS"/>
          <w:color w:val="000000"/>
          <w:sz w:val="22"/>
          <w:szCs w:val="22"/>
        </w:rPr>
        <w:t>mo</w:t>
      </w:r>
      <w:proofErr w:type="spellEnd"/>
      <w:r>
        <w:rPr>
          <w:rFonts w:ascii="Trebuchet MS" w:hAnsi="Trebuchet MS" w:cs="Trebuchet MS"/>
          <w:color w:val="000000"/>
          <w:sz w:val="22"/>
          <w:szCs w:val="22"/>
        </w:rPr>
        <w:t>?</w:t>
      </w:r>
    </w:p>
    <w:p w:rsidR="006A2BDC" w:rsidRDefault="006A2BDC" w:rsidP="006A2BDC">
      <w:pPr>
        <w:widowControl w:val="0"/>
        <w:numPr>
          <w:ilvl w:val="1"/>
          <w:numId w:val="6"/>
        </w:numPr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ind w:hanging="14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>By when would you like to reach this income goal, in 3 months, 6 months, 12 months or 24 months?</w:t>
      </w:r>
    </w:p>
    <w:p w:rsidR="006A2BDC" w:rsidRDefault="006A2BDC" w:rsidP="006A2BDC">
      <w:pPr>
        <w:widowControl w:val="0"/>
        <w:numPr>
          <w:ilvl w:val="1"/>
          <w:numId w:val="6"/>
        </w:numPr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ind w:hanging="14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 xml:space="preserve">How many hours per week would you be able to commit to you </w:t>
      </w:r>
      <w:proofErr w:type="spellStart"/>
      <w:r>
        <w:rPr>
          <w:rFonts w:ascii="Trebuchet MS" w:hAnsi="Trebuchet MS" w:cs="Trebuchet MS"/>
          <w:color w:val="000000"/>
          <w:sz w:val="22"/>
          <w:szCs w:val="22"/>
        </w:rPr>
        <w:t>doTERRA</w:t>
      </w:r>
      <w:proofErr w:type="spellEnd"/>
      <w:r>
        <w:rPr>
          <w:rFonts w:ascii="Trebuchet MS" w:hAnsi="Trebuchet MS" w:cs="Trebuchet MS"/>
          <w:color w:val="000000"/>
          <w:sz w:val="22"/>
          <w:szCs w:val="22"/>
        </w:rPr>
        <w:t xml:space="preserve"> business in order to reach your goal?</w:t>
      </w:r>
    </w:p>
    <w:p w:rsidR="006A2BDC" w:rsidRDefault="006A2BDC" w:rsidP="006A2BD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</w:p>
    <w:p w:rsidR="006A2BDC" w:rsidRDefault="006A2BDC" w:rsidP="006A2BDC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>7. Ask them the following question:</w:t>
      </w:r>
    </w:p>
    <w:p w:rsidR="006A2BDC" w:rsidRDefault="006A2BDC" w:rsidP="006A2BDC">
      <w:pPr>
        <w:widowControl w:val="0"/>
        <w:numPr>
          <w:ilvl w:val="1"/>
          <w:numId w:val="7"/>
        </w:numPr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ind w:hanging="14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 xml:space="preserve">I think I understand more clearly what your </w:t>
      </w:r>
      <w:proofErr w:type="spellStart"/>
      <w:r>
        <w:rPr>
          <w:rFonts w:ascii="Trebuchet MS" w:hAnsi="Trebuchet MS" w:cs="Trebuchet MS"/>
          <w:color w:val="000000"/>
          <w:sz w:val="22"/>
          <w:szCs w:val="22"/>
        </w:rPr>
        <w:t>goas</w:t>
      </w:r>
      <w:proofErr w:type="spellEnd"/>
      <w:r>
        <w:rPr>
          <w:rFonts w:ascii="Trebuchet MS" w:hAnsi="Trebuchet MS" w:cs="Trebuchet MS"/>
          <w:color w:val="000000"/>
          <w:sz w:val="22"/>
          <w:szCs w:val="22"/>
        </w:rPr>
        <w:t xml:space="preserve"> are and how I can support you in those goals. Is there anything else that you need to know in order for you to feel comfortable building a residual income with </w:t>
      </w:r>
      <w:proofErr w:type="spellStart"/>
      <w:r>
        <w:rPr>
          <w:rFonts w:ascii="Trebuchet MS" w:hAnsi="Trebuchet MS" w:cs="Trebuchet MS"/>
          <w:color w:val="000000"/>
          <w:sz w:val="22"/>
          <w:szCs w:val="22"/>
        </w:rPr>
        <w:t>doTERRA</w:t>
      </w:r>
      <w:proofErr w:type="spellEnd"/>
      <w:r>
        <w:rPr>
          <w:rFonts w:ascii="Trebuchet MS" w:hAnsi="Trebuchet MS" w:cs="Trebuchet MS"/>
          <w:color w:val="000000"/>
          <w:sz w:val="22"/>
          <w:szCs w:val="22"/>
        </w:rPr>
        <w:t>? (If they have more questions, answer them.)</w:t>
      </w:r>
    </w:p>
    <w:p w:rsidR="006A2BDC" w:rsidRDefault="006A2BDC" w:rsidP="006A2BD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</w:p>
    <w:p w:rsidR="006A2BDC" w:rsidRDefault="006A2BDC" w:rsidP="006A2BDC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b/>
          <w:bCs/>
          <w:color w:val="000000"/>
          <w:sz w:val="26"/>
          <w:szCs w:val="26"/>
        </w:rPr>
      </w:pPr>
      <w:r w:rsidRPr="006A2BDC">
        <w:rPr>
          <w:rFonts w:ascii="Trebuchet MS" w:hAnsi="Trebuchet MS" w:cs="Trebuchet MS"/>
          <w:bCs/>
          <w:color w:val="000000"/>
          <w:sz w:val="26"/>
          <w:szCs w:val="26"/>
        </w:rPr>
        <w:t>8</w:t>
      </w:r>
      <w:r>
        <w:rPr>
          <w:rFonts w:ascii="Trebuchet MS" w:hAnsi="Trebuchet MS" w:cs="Trebuchet MS"/>
          <w:b/>
          <w:bCs/>
          <w:color w:val="000000"/>
          <w:sz w:val="26"/>
          <w:szCs w:val="26"/>
        </w:rPr>
        <w:t>. End with a call to action.</w:t>
      </w:r>
    </w:p>
    <w:p w:rsidR="006A2BDC" w:rsidRDefault="006A2BDC" w:rsidP="006A2BDC">
      <w:pPr>
        <w:widowControl w:val="0"/>
        <w:numPr>
          <w:ilvl w:val="1"/>
          <w:numId w:val="8"/>
        </w:numPr>
        <w:tabs>
          <w:tab w:val="left" w:pos="1080"/>
          <w:tab w:val="left" w:pos="144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ind w:hanging="14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>Let’s schedule another time when we can go over a specific business plan. We will outline together a 30-day, 60-day and 90-day action plan. I can talk next (Tuesday), what time is good for you, (morning or afternoon)?</w:t>
      </w:r>
    </w:p>
    <w:p w:rsidR="006A2BDC" w:rsidRDefault="006A2BDC" w:rsidP="006A2BD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</w:p>
    <w:p w:rsidR="006A2BDC" w:rsidRDefault="006A2BDC" w:rsidP="006A2BDC">
      <w:pPr>
        <w:widowControl w:val="0"/>
        <w:tabs>
          <w:tab w:val="left" w:pos="3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  <w:r>
        <w:rPr>
          <w:rFonts w:ascii="Trebuchet MS" w:hAnsi="Trebuchet MS" w:cs="Trebuchet MS"/>
          <w:color w:val="000000"/>
          <w:sz w:val="22"/>
          <w:szCs w:val="22"/>
        </w:rPr>
        <w:t xml:space="preserve">9. Tell them you have really enjoyed talking to them. </w:t>
      </w:r>
      <w:r>
        <w:rPr>
          <w:rFonts w:ascii="Trebuchet MS" w:hAnsi="Trebuchet MS" w:cs="Trebuchet MS"/>
          <w:b/>
          <w:bCs/>
          <w:color w:val="000000"/>
          <w:sz w:val="26"/>
          <w:szCs w:val="26"/>
        </w:rPr>
        <w:t xml:space="preserve">Make sure you use Dynamic Listening skills. </w:t>
      </w:r>
      <w:r>
        <w:rPr>
          <w:rFonts w:ascii="Trebuchet MS" w:hAnsi="Trebuchet MS" w:cs="Trebuchet MS"/>
          <w:color w:val="000000"/>
          <w:sz w:val="22"/>
          <w:szCs w:val="22"/>
        </w:rPr>
        <w:t xml:space="preserve">(Remember a detail about the conversation from what they told you earlier in the conversation and refer to it!). Tell them that you </w:t>
      </w:r>
      <w:r>
        <w:rPr>
          <w:rFonts w:ascii="Trebuchet MS" w:hAnsi="Trebuchet MS" w:cs="Trebuchet MS"/>
          <w:b/>
          <w:bCs/>
          <w:color w:val="000000"/>
          <w:sz w:val="26"/>
          <w:szCs w:val="26"/>
        </w:rPr>
        <w:t>look forward to putting a business plan together with you</w:t>
      </w:r>
      <w:r>
        <w:rPr>
          <w:rFonts w:ascii="Trebuchet MS" w:hAnsi="Trebuchet MS" w:cs="Trebuchet MS"/>
          <w:color w:val="000000"/>
          <w:sz w:val="22"/>
          <w:szCs w:val="22"/>
        </w:rPr>
        <w:t>.</w:t>
      </w:r>
    </w:p>
    <w:p w:rsidR="006A2BDC" w:rsidRDefault="006A2BDC" w:rsidP="006A2BD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40"/>
        <w:rPr>
          <w:rFonts w:ascii="Trebuchet MS" w:hAnsi="Trebuchet MS" w:cs="Trebuchet MS"/>
          <w:color w:val="000000"/>
          <w:sz w:val="22"/>
          <w:szCs w:val="22"/>
        </w:rPr>
      </w:pPr>
    </w:p>
    <w:p w:rsidR="00A27747" w:rsidRDefault="006A2BDC" w:rsidP="006A2BDC">
      <w:r>
        <w:rPr>
          <w:rFonts w:ascii="Trebuchet MS" w:hAnsi="Trebuchet MS" w:cs="Trebuchet MS"/>
          <w:color w:val="000000"/>
          <w:sz w:val="22"/>
          <w:szCs w:val="22"/>
        </w:rPr>
        <w:t xml:space="preserve">10. Tell them you have to jump off the call, </w:t>
      </w:r>
      <w:r>
        <w:rPr>
          <w:rFonts w:ascii="Trebuchet MS" w:hAnsi="Trebuchet MS" w:cs="Trebuchet MS"/>
          <w:b/>
          <w:bCs/>
          <w:color w:val="000000"/>
          <w:sz w:val="26"/>
          <w:szCs w:val="26"/>
        </w:rPr>
        <w:t xml:space="preserve">make sure you edify your leader </w:t>
      </w:r>
      <w:r>
        <w:rPr>
          <w:rFonts w:ascii="Trebuchet MS" w:hAnsi="Trebuchet MS" w:cs="Trebuchet MS"/>
          <w:color w:val="000000"/>
          <w:sz w:val="22"/>
          <w:szCs w:val="22"/>
        </w:rPr>
        <w:t>and let your leader continue talking with them.</w:t>
      </w:r>
    </w:p>
    <w:sectPr w:rsidR="00A27747" w:rsidSect="00A277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F8AA5C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168C6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0000066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448E5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00000CA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0000012E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00000192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decimal"/>
      <w:lvlText w:val="%1."/>
      <w:lvlJc w:val="left"/>
      <w:pPr>
        <w:ind w:left="720" w:hanging="360"/>
      </w:pPr>
    </w:lvl>
    <w:lvl w:ilvl="1" w:tplc="000001F6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decimal"/>
      <w:lvlText w:val="%1."/>
      <w:lvlJc w:val="left"/>
      <w:pPr>
        <w:ind w:left="720" w:hanging="360"/>
      </w:pPr>
    </w:lvl>
    <w:lvl w:ilvl="1" w:tplc="0000025A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decimal"/>
      <w:lvlText w:val="%1."/>
      <w:lvlJc w:val="left"/>
      <w:pPr>
        <w:ind w:left="720" w:hanging="360"/>
      </w:pPr>
    </w:lvl>
    <w:lvl w:ilvl="1" w:tplc="000002BE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4DC14FE"/>
    <w:multiLevelType w:val="hybridMultilevel"/>
    <w:tmpl w:val="A5FEA936"/>
    <w:lvl w:ilvl="0" w:tplc="DCE6211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957C19"/>
    <w:multiLevelType w:val="multilevel"/>
    <w:tmpl w:val="0000000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0E31349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49F4254"/>
    <w:multiLevelType w:val="multilevel"/>
    <w:tmpl w:val="168C63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4940A1"/>
    <w:multiLevelType w:val="multilevel"/>
    <w:tmpl w:val="448E5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7543D5"/>
    <w:multiLevelType w:val="multilevel"/>
    <w:tmpl w:val="3B3CF5A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E41315"/>
    <w:multiLevelType w:val="multilevel"/>
    <w:tmpl w:val="3B3CF5A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12"/>
  </w:num>
  <w:num w:numId="12">
    <w:abstractNumId w:val="10"/>
  </w:num>
  <w:num w:numId="13">
    <w:abstractNumId w:val="13"/>
  </w:num>
  <w:num w:numId="14">
    <w:abstractNumId w:val="15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BDC"/>
    <w:rsid w:val="004031ED"/>
    <w:rsid w:val="00610733"/>
    <w:rsid w:val="00620AA1"/>
    <w:rsid w:val="006A2BDC"/>
    <w:rsid w:val="00A2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B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2269</Characters>
  <Application>Microsoft Macintosh Word</Application>
  <DocSecurity>4</DocSecurity>
  <Lines>18</Lines>
  <Paragraphs>5</Paragraphs>
  <ScaleCrop>false</ScaleCrop>
  <Company>The Always Remember Companies, LLC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Sedivy</dc:creator>
  <cp:keywords/>
  <dc:description/>
  <cp:lastModifiedBy>Patrick Sedivy</cp:lastModifiedBy>
  <cp:revision>2</cp:revision>
  <dcterms:created xsi:type="dcterms:W3CDTF">2017-08-21T18:10:00Z</dcterms:created>
  <dcterms:modified xsi:type="dcterms:W3CDTF">2017-08-21T18:10:00Z</dcterms:modified>
</cp:coreProperties>
</file>